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4A7B23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75075">
        <w:rPr>
          <w:rFonts w:cstheme="minorHAnsi"/>
          <w:color w:val="000000" w:themeColor="text1"/>
          <w:sz w:val="20"/>
          <w:szCs w:val="20"/>
        </w:rPr>
        <w:t>1</w:t>
      </w:r>
      <w:r w:rsidR="004B4603">
        <w:rPr>
          <w:rFonts w:cstheme="minorHAnsi"/>
          <w:color w:val="000000" w:themeColor="text1"/>
          <w:sz w:val="20"/>
          <w:szCs w:val="20"/>
        </w:rPr>
        <w:t>0</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09E067DF"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EC3691">
            <w:rPr>
              <w:rFonts w:asciiTheme="minorHAnsi" w:hAnsiTheme="minorHAnsi" w:cstheme="minorHAnsi"/>
              <w:b/>
              <w:sz w:val="18"/>
              <w:szCs w:val="18"/>
            </w:rPr>
            <w:t>POST/DYS/OB/GZA/01320/2025</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EC3691" w:rsidRPr="00EC3691">
        <w:rPr>
          <w:rFonts w:asciiTheme="minorHAnsi" w:hAnsiTheme="minorHAnsi" w:cstheme="minorHAnsi"/>
          <w:b/>
          <w:i/>
          <w:sz w:val="20"/>
        </w:rPr>
        <w:t xml:space="preserve">Modernizacja sieci </w:t>
      </w:r>
      <w:proofErr w:type="spellStart"/>
      <w:r w:rsidR="00EC3691" w:rsidRPr="00EC3691">
        <w:rPr>
          <w:rFonts w:asciiTheme="minorHAnsi" w:hAnsiTheme="minorHAnsi" w:cstheme="minorHAnsi"/>
          <w:b/>
          <w:i/>
          <w:sz w:val="20"/>
        </w:rPr>
        <w:t>nN</w:t>
      </w:r>
      <w:proofErr w:type="spellEnd"/>
      <w:r w:rsidR="00EC3691" w:rsidRPr="00EC3691">
        <w:rPr>
          <w:rFonts w:asciiTheme="minorHAnsi" w:hAnsiTheme="minorHAnsi" w:cstheme="minorHAnsi"/>
          <w:b/>
          <w:i/>
          <w:sz w:val="20"/>
        </w:rPr>
        <w:t xml:space="preserve"> w na terenie działalności PGE Dystrybucja S.A. Oddział Białystok Rejon Energetyczny Białystok Miasto - 3 części</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3EF441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C3691">
          <w:rPr>
            <w:rFonts w:asciiTheme="minorHAnsi" w:hAnsiTheme="minorHAnsi" w:cstheme="minorHAnsi"/>
            <w:sz w:val="18"/>
            <w:szCs w:val="18"/>
          </w:rPr>
          <w:t>POST/DYS/OB/GZA/01320/2025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1A8B94C2" w:rsidR="001807B1" w:rsidRPr="00A31C7C" w:rsidRDefault="001807B1" w:rsidP="00373814">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Content>
        <w:r w:rsidR="00EC3691" w:rsidRPr="00EC3691">
          <w:rPr>
            <w:rFonts w:asciiTheme="minorHAnsi" w:hAnsiTheme="minorHAnsi" w:cstheme="minorHAnsi"/>
            <w:b/>
            <w:sz w:val="18"/>
            <w:szCs w:val="18"/>
          </w:rPr>
          <w:t>POST/DYS/OB/GZA/01320/2025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3814"/>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603"/>
    <w:rsid w:val="004B5230"/>
    <w:rsid w:val="004B5F30"/>
    <w:rsid w:val="004B6A92"/>
    <w:rsid w:val="004B78BB"/>
    <w:rsid w:val="004B7C5F"/>
    <w:rsid w:val="004C009E"/>
    <w:rsid w:val="004C0F37"/>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3C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30E"/>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878"/>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691"/>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1931946">
      <w:bodyDiv w:val="1"/>
      <w:marLeft w:val="0"/>
      <w:marRight w:val="0"/>
      <w:marTop w:val="0"/>
      <w:marBottom w:val="0"/>
      <w:divBdr>
        <w:top w:val="none" w:sz="0" w:space="0" w:color="auto"/>
        <w:left w:val="none" w:sz="0" w:space="0" w:color="auto"/>
        <w:bottom w:val="none" w:sz="0" w:space="0" w:color="auto"/>
        <w:right w:val="none" w:sz="0" w:space="0" w:color="auto"/>
      </w:divBdr>
    </w:div>
    <w:div w:id="45621616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21759157">
      <w:bodyDiv w:val="1"/>
      <w:marLeft w:val="0"/>
      <w:marRight w:val="0"/>
      <w:marTop w:val="0"/>
      <w:marBottom w:val="0"/>
      <w:divBdr>
        <w:top w:val="none" w:sz="0" w:space="0" w:color="auto"/>
        <w:left w:val="none" w:sz="0" w:space="0" w:color="auto"/>
        <w:bottom w:val="none" w:sz="0" w:space="0" w:color="auto"/>
        <w:right w:val="none" w:sz="0" w:space="0" w:color="auto"/>
      </w:divBdr>
    </w:div>
    <w:div w:id="15783262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127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01320 Zał. 10 do SWZ - Oświadczenie zezwolenie.docx</dmsv2BaseFileName>
    <dmsv2BaseDisplayName xmlns="http://schemas.microsoft.com/sharepoint/v3">01320 Zał. 10 do SWZ - Oświadczenie zezwolenie</dmsv2BaseDisplayName>
    <dmsv2SWPP2ObjectNumber xmlns="http://schemas.microsoft.com/sharepoint/v3">POST/DYS/OB/GZA/01320/2025                        </dmsv2SWPP2ObjectNumber>
    <dmsv2SWPP2SumMD5 xmlns="http://schemas.microsoft.com/sharepoint/v3">84fb0f6b5d4a34e2b7c604533be4f19d</dmsv2SWPP2SumMD5>
    <dmsv2BaseMoved xmlns="http://schemas.microsoft.com/sharepoint/v3">false</dmsv2BaseMoved>
    <dmsv2BaseIsSensitive xmlns="http://schemas.microsoft.com/sharepoint/v3">true</dmsv2BaseIsSensitive>
    <dmsv2SWPP2IDSWPP2 xmlns="http://schemas.microsoft.com/sharepoint/v3">676645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22255464</dmsv2BaseClientSystemDocumentID>
    <dmsv2BaseModifiedByID xmlns="http://schemas.microsoft.com/sharepoint/v3">11500184</dmsv2BaseModifiedByID>
    <dmsv2BaseCreatedByID xmlns="http://schemas.microsoft.com/sharepoint/v3">11500184</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MUFVPD5EPY3P-2058857126-2694</_dlc_DocId>
    <_dlc_DocIdUrl xmlns="a19cb1c7-c5c7-46d4-85ae-d83685407bba">
      <Url>https://swpp2.dms.gkpge.pl/sites/36/_layouts/15/DocIdRedir.aspx?ID=MUFVPD5EPY3P-2058857126-2694</Url>
      <Description>MUFVPD5EPY3P-2058857126-2694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E997990A9B15A438B48DCA48D1EEB23" ma:contentTypeVersion="0" ma:contentTypeDescription="SWPP2 Dokument bazowy" ma:contentTypeScope="" ma:versionID="f2d7da5a887c6def1f1ef2fb831bef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71D5BE0-DDFA-459B-81CC-1E85095661BE}"/>
</file>

<file path=customXml/itemProps5.xml><?xml version="1.0" encoding="utf-8"?>
<ds:datastoreItem xmlns:ds="http://schemas.openxmlformats.org/officeDocument/2006/customXml" ds:itemID="{8EB62272-5D40-4F2C-8196-5C1A6E67458E}">
  <ds:schemaRefs>
    <ds:schemaRef ds:uri="http://schemas.openxmlformats.org/officeDocument/2006/bibliography"/>
  </ds:schemaRefs>
</ds:datastoreItem>
</file>

<file path=customXml/itemProps6.xml><?xml version="1.0" encoding="utf-8"?>
<ds:datastoreItem xmlns:ds="http://schemas.openxmlformats.org/officeDocument/2006/customXml" ds:itemID="{529EDD3E-EFFF-40D7-A0ED-876622F4B313}"/>
</file>

<file path=docProps/app.xml><?xml version="1.0" encoding="utf-8"?>
<Properties xmlns="http://schemas.openxmlformats.org/officeDocument/2006/extended-properties" xmlns:vt="http://schemas.openxmlformats.org/officeDocument/2006/docPropsVTypes">
  <Template>Normal.dotm</Template>
  <TotalTime>8</TotalTime>
  <Pages>1</Pages>
  <Words>161</Words>
  <Characters>972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POST/DYS/OB/GZA/01320/2025</dc:subject>
  <dc:creator>Kurpiewska Katarzyna [PGE S.A.]</dc:creator>
  <cp:lastModifiedBy>Barchanowicz Stanisław [PGE Dystr. O.Białystok]</cp:lastModifiedBy>
  <cp:revision>12</cp:revision>
  <cp:lastPrinted>2021-02-26T13:14:00Z</cp:lastPrinted>
  <dcterms:created xsi:type="dcterms:W3CDTF">2021-05-11T10:47:00Z</dcterms:created>
  <dcterms:modified xsi:type="dcterms:W3CDTF">2025-04-14T12:33:00Z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0x0101891000FE997990A9B15A438B48DCA48D1EEB23</vt:lpwstr>
  </property>
  <property fmtid="{D5CDD505-2E9C-101B-9397-08002B2CF9AE}" pid="3" name="_dlc_DocIdItemGuid">
    <vt:lpwstr>1b9d7066-3839-42a1-b155-2b323bd1d1fd</vt:lpwstr>
  </property>
</Properties>
</file>